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DE353A" w:rsidRDefault="008A7930" w:rsidP="00DE353A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14604A" w:rsidRDefault="007F542D" w:rsidP="00DE353A">
      <w:pPr>
        <w:widowControl/>
        <w:suppressAutoHyphens w:val="0"/>
        <w:spacing w:line="276" w:lineRule="auto"/>
        <w:jc w:val="both"/>
        <w:rPr>
          <w:i/>
        </w:rPr>
      </w:pPr>
      <w:r w:rsidRPr="0014604A">
        <w:rPr>
          <w:b/>
          <w:i/>
        </w:rPr>
        <w:t xml:space="preserve">„Remont elewacji budynku mieszkalnego przy ul. </w:t>
      </w:r>
      <w:proofErr w:type="spellStart"/>
      <w:r w:rsidRPr="0014604A">
        <w:rPr>
          <w:b/>
          <w:i/>
        </w:rPr>
        <w:t>Rynek</w:t>
      </w:r>
      <w:proofErr w:type="spellEnd"/>
      <w:r w:rsidRPr="0014604A">
        <w:rPr>
          <w:b/>
          <w:i/>
        </w:rPr>
        <w:t xml:space="preserve"> 28 w </w:t>
      </w:r>
      <w:proofErr w:type="spellStart"/>
      <w:r w:rsidRPr="0014604A">
        <w:rPr>
          <w:b/>
          <w:i/>
        </w:rPr>
        <w:t>Sandomierzu</w:t>
      </w:r>
      <w:proofErr w:type="spellEnd"/>
      <w:r w:rsidRPr="0014604A">
        <w:rPr>
          <w:b/>
          <w:i/>
        </w:rPr>
        <w:t xml:space="preserve"> 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DE353A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14604A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</w:t>
      </w:r>
      <w:r w:rsidR="00E4370C" w:rsidRPr="00AF3416">
        <w:rPr>
          <w:lang w:val="pl-PL"/>
        </w:rPr>
        <w:t>na wolną od wad w wysokości 0,</w:t>
      </w:r>
      <w:r w:rsidR="00611EA4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Pr="00AF3416" w:rsidRDefault="00DE353A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14604A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14604A">
        <w:rPr>
          <w:lang w:val="pl-PL"/>
        </w:rPr>
        <w:t xml:space="preserve">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Pr="00AF3416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14604A">
        <w:rPr>
          <w:lang w:val="pl-PL"/>
        </w:rPr>
        <w:t xml:space="preserve">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14604A">
        <w:rPr>
          <w:lang w:val="pl-PL"/>
        </w:rPr>
        <w:t xml:space="preserve">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14604A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Pr="00AF3416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14604A">
        <w:rPr>
          <w:lang w:val="pl-PL"/>
        </w:rPr>
        <w:t xml:space="preserve"> 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14604A">
        <w:rPr>
          <w:lang w:val="pl-PL"/>
        </w:rPr>
        <w:t xml:space="preserve">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534" w:rsidRDefault="009E2534">
      <w:r>
        <w:separator/>
      </w:r>
    </w:p>
  </w:endnote>
  <w:endnote w:type="continuationSeparator" w:id="0">
    <w:p w:rsidR="009E2534" w:rsidRDefault="009E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534" w:rsidRDefault="009E2534">
      <w:r>
        <w:separator/>
      </w:r>
    </w:p>
  </w:footnote>
  <w:footnote w:type="continuationSeparator" w:id="0">
    <w:p w:rsidR="009E2534" w:rsidRDefault="009E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604A"/>
    <w:rsid w:val="00147F1D"/>
    <w:rsid w:val="0015101F"/>
    <w:rsid w:val="00152EB9"/>
    <w:rsid w:val="0018058A"/>
    <w:rsid w:val="00194EFB"/>
    <w:rsid w:val="00196F34"/>
    <w:rsid w:val="001B00FF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2ECE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30670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1EA4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1D47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2534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CF6B95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353A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5020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1303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6</cp:revision>
  <cp:lastPrinted>2019-06-27T11:34:00Z</cp:lastPrinted>
  <dcterms:created xsi:type="dcterms:W3CDTF">2019-02-14T13:29:00Z</dcterms:created>
  <dcterms:modified xsi:type="dcterms:W3CDTF">2019-12-13T08:57:00Z</dcterms:modified>
</cp:coreProperties>
</file>